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4DFF6FDC"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DD0A82" w:rsidRPr="00DD0A82">
        <w:rPr>
          <w:rFonts w:ascii="Calibri" w:eastAsia="Times New Roman" w:hAnsi="Calibri" w:cs="Calibri"/>
          <w:bCs w:val="0"/>
          <w:color w:val="auto"/>
          <w:szCs w:val="20"/>
        </w:rPr>
        <w:t>POST/DYS/OR/GZ/00060/2026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9D368A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292986" w:rsidRPr="00292986">
        <w:rPr>
          <w:rFonts w:asciiTheme="minorHAnsi" w:hAnsiTheme="minorHAnsi" w:cs="Arial"/>
          <w:b/>
          <w:bCs/>
          <w:i/>
          <w:szCs w:val="22"/>
        </w:rPr>
        <w:t>„</w:t>
      </w:r>
      <w:r w:rsidR="002B096C" w:rsidRPr="002B096C">
        <w:rPr>
          <w:rFonts w:asciiTheme="minorHAnsi" w:hAnsiTheme="minorHAnsi" w:cs="Arial"/>
          <w:b/>
          <w:bCs/>
          <w:i/>
          <w:szCs w:val="22"/>
        </w:rPr>
        <w:t>Budowa przyłączy kablowych nN na obszarze działania Rejonu Energetycznego Sanok - 5 części(5</w:t>
      </w:r>
      <w:r w:rsidR="00196177">
        <w:rPr>
          <w:rFonts w:asciiTheme="minorHAnsi" w:hAnsiTheme="minorHAnsi" w:cs="Arial"/>
          <w:b/>
          <w:bCs/>
          <w:i/>
          <w:szCs w:val="22"/>
        </w:rPr>
        <w:t>1</w:t>
      </w:r>
      <w:r w:rsidR="002B096C" w:rsidRPr="002B096C">
        <w:rPr>
          <w:rFonts w:asciiTheme="minorHAnsi" w:hAnsiTheme="minorHAnsi" w:cs="Arial"/>
          <w:b/>
          <w:bCs/>
          <w:i/>
          <w:szCs w:val="22"/>
        </w:rPr>
        <w:t xml:space="preserve"> pozycji) "Pakiet nr XCVIII”</w:t>
      </w:r>
      <w:r w:rsidR="00292986" w:rsidRPr="00292986">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487C9" w14:textId="77777777" w:rsidR="00FF5C79" w:rsidRDefault="00FF5C79" w:rsidP="004A302B">
      <w:pPr>
        <w:spacing w:line="240" w:lineRule="auto"/>
      </w:pPr>
      <w:r>
        <w:separator/>
      </w:r>
    </w:p>
  </w:endnote>
  <w:endnote w:type="continuationSeparator" w:id="0">
    <w:p w14:paraId="6F48C6A4" w14:textId="77777777" w:rsidR="00FF5C79" w:rsidRDefault="00FF5C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67CAB" w14:textId="77777777" w:rsidR="00FF5C79" w:rsidRDefault="00FF5C79" w:rsidP="004A302B">
      <w:pPr>
        <w:spacing w:line="240" w:lineRule="auto"/>
      </w:pPr>
      <w:r>
        <w:separator/>
      </w:r>
    </w:p>
  </w:footnote>
  <w:footnote w:type="continuationSeparator" w:id="0">
    <w:p w14:paraId="014E0114" w14:textId="77777777" w:rsidR="00FF5C79" w:rsidRDefault="00FF5C79"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DD0A8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518E"/>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177"/>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986"/>
    <w:rsid w:val="002933B6"/>
    <w:rsid w:val="00293ABE"/>
    <w:rsid w:val="00293B49"/>
    <w:rsid w:val="0029407F"/>
    <w:rsid w:val="002940E3"/>
    <w:rsid w:val="002946F8"/>
    <w:rsid w:val="002959FE"/>
    <w:rsid w:val="002962DA"/>
    <w:rsid w:val="002A1E74"/>
    <w:rsid w:val="002A347B"/>
    <w:rsid w:val="002A3ECF"/>
    <w:rsid w:val="002A6128"/>
    <w:rsid w:val="002B096C"/>
    <w:rsid w:val="002B0F0A"/>
    <w:rsid w:val="002B2A7B"/>
    <w:rsid w:val="002B2E35"/>
    <w:rsid w:val="002B3312"/>
    <w:rsid w:val="002B47EA"/>
    <w:rsid w:val="002B4BFC"/>
    <w:rsid w:val="002B4D64"/>
    <w:rsid w:val="002B5456"/>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2665"/>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F87"/>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43CB"/>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1F1"/>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5E45"/>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2F4D"/>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82"/>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3655"/>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5C79"/>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POST/DYS/OR/GZ/00060/2026                         </dmsv2SWPP2ObjectNumber>
    <dmsv2SWPP2SumMD5 xmlns="http://schemas.microsoft.com/sharepoint/v3">d1e98946b0e2b8e56e34c0a2f9393339</dmsv2SWPP2SumMD5>
    <dmsv2BaseMoved xmlns="http://schemas.microsoft.com/sharepoint/v3">false</dmsv2BaseMoved>
    <dmsv2BaseIsSensitive xmlns="http://schemas.microsoft.com/sharepoint/v3">true</dmsv2BaseIsSensitive>
    <dmsv2SWPP2IDSWPP2 xmlns="http://schemas.microsoft.com/sharepoint/v3">703269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24141699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JEUP5JKVCYQC-1092029480-12746</_dlc_DocId>
    <_dlc_DocIdUrl xmlns="a19cb1c7-c5c7-46d4-85ae-d83685407bba">
      <Url>https://swpp2.dms.gkpge.pl/sites/41/_layouts/15/DocIdRedir.aspx?ID=JEUP5JKVCYQC-1092029480-12746</Url>
      <Description>JEUP5JKVCYQC-1092029480-12746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46215A9-9234-4B4D-8A5B-93628F957D98}"/>
</file>

<file path=customXml/itemProps4.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5.xml><?xml version="1.0" encoding="utf-8"?>
<ds:datastoreItem xmlns:ds="http://schemas.openxmlformats.org/officeDocument/2006/customXml" ds:itemID="{AEAB3C9B-1FCF-4AEF-A2A4-E8794A6D7487}">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2</Pages>
  <Words>753</Words>
  <Characters>4523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48</cp:revision>
  <cp:lastPrinted>2020-02-27T07:25:00Z</cp:lastPrinted>
  <dcterms:created xsi:type="dcterms:W3CDTF">2021-01-25T08:27:00Z</dcterms:created>
  <dcterms:modified xsi:type="dcterms:W3CDTF">2026-01-16T13:35:00Z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61b3ee1f-d30d-4990-ae60-d0de940d35b1</vt:lpwstr>
  </property>
</Properties>
</file>